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B3BB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1549FA"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549FA">
                    <w:rPr>
                      <w:rFonts w:ascii="Helios" w:hAnsi="Helios"/>
                      <w:sz w:val="12"/>
                      <w:szCs w:val="12"/>
                      <w:lang w:val="en-US"/>
                    </w:rPr>
                    <w:t>-</w:t>
                  </w:r>
                  <w:r w:rsidRPr="000D67AD">
                    <w:rPr>
                      <w:rFonts w:ascii="Helios" w:hAnsi="Helios"/>
                      <w:sz w:val="12"/>
                      <w:szCs w:val="12"/>
                      <w:lang w:val="en-US"/>
                    </w:rPr>
                    <w:t>mail</w:t>
                  </w:r>
                  <w:proofErr w:type="gramEnd"/>
                  <w:r w:rsidRPr="001549FA">
                    <w:rPr>
                      <w:rFonts w:ascii="Helios" w:hAnsi="Helios"/>
                      <w:sz w:val="12"/>
                      <w:szCs w:val="12"/>
                      <w:lang w:val="en-US"/>
                    </w:rPr>
                    <w:t xml:space="preserve">: </w:t>
                  </w:r>
                  <w:hyperlink r:id="rId9" w:history="1">
                    <w:r w:rsidRPr="000D67AD">
                      <w:rPr>
                        <w:rFonts w:ascii="Helios" w:hAnsi="Helios"/>
                        <w:sz w:val="12"/>
                        <w:szCs w:val="12"/>
                        <w:lang w:val="en-US"/>
                      </w:rPr>
                      <w:t>posta</w:t>
                    </w:r>
                    <w:r w:rsidRPr="001549FA">
                      <w:rPr>
                        <w:rFonts w:ascii="Helios" w:hAnsi="Helios"/>
                        <w:sz w:val="12"/>
                        <w:szCs w:val="12"/>
                        <w:lang w:val="en-US"/>
                      </w:rPr>
                      <w:t>@</w:t>
                    </w:r>
                    <w:r w:rsidRPr="000D67AD">
                      <w:rPr>
                        <w:rFonts w:ascii="Helios" w:hAnsi="Helios"/>
                        <w:sz w:val="12"/>
                        <w:szCs w:val="12"/>
                        <w:lang w:val="en-US"/>
                      </w:rPr>
                      <w:t>mrsk</w:t>
                    </w:r>
                    <w:r w:rsidRPr="001549FA">
                      <w:rPr>
                        <w:rFonts w:ascii="Helios" w:hAnsi="Helios"/>
                        <w:sz w:val="12"/>
                        <w:szCs w:val="12"/>
                        <w:lang w:val="en-US"/>
                      </w:rPr>
                      <w:t>-1.</w:t>
                    </w:r>
                    <w:r w:rsidRPr="000D67AD">
                      <w:rPr>
                        <w:rFonts w:ascii="Helios" w:hAnsi="Helios"/>
                        <w:sz w:val="12"/>
                        <w:szCs w:val="12"/>
                        <w:lang w:val="en-US"/>
                      </w:rPr>
                      <w:t>ru</w:t>
                    </w:r>
                  </w:hyperlink>
                  <w:r w:rsidRPr="001549FA">
                    <w:rPr>
                      <w:rFonts w:ascii="Helios" w:hAnsi="Helios"/>
                      <w:sz w:val="12"/>
                      <w:szCs w:val="12"/>
                      <w:lang w:val="en-US"/>
                    </w:rPr>
                    <w:t xml:space="preserve">, </w:t>
                  </w:r>
                  <w:hyperlink r:id="rId10" w:history="1">
                    <w:r w:rsidRPr="000D67AD">
                      <w:rPr>
                        <w:rFonts w:ascii="Helios" w:hAnsi="Helios"/>
                        <w:sz w:val="12"/>
                        <w:szCs w:val="12"/>
                        <w:lang w:val="en-US"/>
                      </w:rPr>
                      <w:t>www</w:t>
                    </w:r>
                    <w:r w:rsidRPr="001549FA">
                      <w:rPr>
                        <w:rFonts w:ascii="Helios" w:hAnsi="Helios"/>
                        <w:sz w:val="12"/>
                        <w:szCs w:val="12"/>
                        <w:lang w:val="en-US"/>
                      </w:rPr>
                      <w:t>.</w:t>
                    </w:r>
                    <w:r w:rsidRPr="000D67AD">
                      <w:rPr>
                        <w:rFonts w:ascii="Helios" w:hAnsi="Helios"/>
                        <w:sz w:val="12"/>
                        <w:szCs w:val="12"/>
                        <w:lang w:val="en-US"/>
                      </w:rPr>
                      <w:t>mrsk</w:t>
                    </w:r>
                    <w:r w:rsidRPr="001549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1549FA">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0007-ВР-16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1549FA"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0A3071" w:rsidRPr="000A3071"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на оказание услуг по мойке грузового и легкового автотранспорта для нужд ПАО «МРСК Центра» (филиала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C6A3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1C6A3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1C6A3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1C6A3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1C6A3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1C6A3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1C6A3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1C6A37">
        <w:rPr>
          <w:noProof/>
        </w:rPr>
        <w:t>9</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1C6A37">
        <w:rPr>
          <w:noProof/>
        </w:rPr>
        <w:t>12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1C6A3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1C6A37">
        <w:rPr>
          <w:noProof/>
        </w:rPr>
        <w:t>26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1C6A3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1C6A37">
        <w:rPr>
          <w:noProof/>
        </w:rPr>
        <w:t>30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1C6A3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1C6A37">
        <w:rPr>
          <w:noProof/>
        </w:rPr>
        <w:t>31</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1C6A37">
        <w:rPr>
          <w:noProof/>
        </w:rPr>
        <w:t>33</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1C6A37">
        <w:rPr>
          <w:noProof/>
        </w:rPr>
        <w:t>34</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1C6A37">
        <w:rPr>
          <w:noProof/>
        </w:rPr>
        <w:t>38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1C6A3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1C6A3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1C6A37">
        <w:rPr>
          <w:noProof/>
        </w:rPr>
        <w:t>44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1C6A37">
        <w:rPr>
          <w:noProof/>
        </w:rPr>
        <w:t>46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1C6A37">
        <w:rPr>
          <w:noProof/>
        </w:rPr>
        <w:t>48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1C6A37">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1C6A37">
        <w:rPr>
          <w:noProof/>
        </w:rPr>
        <w:t>50</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1C6A37">
        <w:rPr>
          <w:noProof/>
        </w:rPr>
        <w:t>52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1C6A3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1C6A37">
        <w:rPr>
          <w:noProof/>
        </w:rPr>
        <w:t>57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1C6A37">
        <w:rPr>
          <w:noProof/>
        </w:rPr>
        <w:t>59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1C6A37">
        <w:rPr>
          <w:noProof/>
        </w:rPr>
        <w:t>61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1C6A37">
        <w:rPr>
          <w:noProof/>
        </w:rPr>
        <w:t>63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1C6A3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1C6A37">
        <w:rPr>
          <w:noProof/>
        </w:rPr>
        <w:t>68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1C6A3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1C6A37">
        <w:rPr>
          <w:noProof/>
        </w:rPr>
        <w:t>73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1C6A37">
        <w:rPr>
          <w:noProof/>
        </w:rPr>
        <w:t>75</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164C7D" w:rsidRPr="00164C7D">
        <w:rPr>
          <w:b/>
          <w:sz w:val="24"/>
          <w:szCs w:val="24"/>
        </w:rPr>
        <w:t>2</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1C6A37" w:rsidRPr="001C6A37">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5F64F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w:t>
      </w:r>
      <w:r w:rsidR="00B623A7" w:rsidRPr="00164C7D">
        <w:rPr>
          <w:sz w:val="24"/>
          <w:szCs w:val="24"/>
        </w:rPr>
        <w:t xml:space="preserve"> запрос предложений) на право заключения Договора на оказание услуг по мойке грузового и легкового автотранспорта для нужд ПАО «МРСК Центра» (филиала «Воронежэнерго»), расположенного по адресу: РФ, 394033, г. Воронеж, ул. </w:t>
      </w:r>
      <w:proofErr w:type="spellStart"/>
      <w:r w:rsidR="00B623A7" w:rsidRPr="00164C7D">
        <w:rPr>
          <w:sz w:val="24"/>
          <w:szCs w:val="24"/>
        </w:rPr>
        <w:t>Арзамасская</w:t>
      </w:r>
      <w:proofErr w:type="spellEnd"/>
      <w:r w:rsidR="00B623A7" w:rsidRPr="00164C7D">
        <w:rPr>
          <w:sz w:val="24"/>
          <w:szCs w:val="24"/>
        </w:rPr>
        <w:t>, 2</w:t>
      </w:r>
      <w:r w:rsidRPr="00164C7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4C7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164C7D" w:rsidRPr="00164C7D">
        <w:rPr>
          <w:sz w:val="24"/>
          <w:szCs w:val="24"/>
        </w:rPr>
        <w:t>право заключения Договора на оказание услуг по мойке грузового и легкового автотранспорта 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1549FA">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1C6A37">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1C6A37">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1C6A37">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1C6A37">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1C6A37" w:rsidRPr="001C6A37">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1C6A37" w:rsidRPr="001C6A37">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1C6A37" w:rsidRPr="001C6A37">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1C6A37" w:rsidRPr="001C6A37">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1C6A37">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1C6A37" w:rsidRPr="001C6A37">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1C6A37" w:rsidRPr="001C6A37">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1C6A37" w:rsidRPr="001C6A37">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1C6A37" w:rsidRPr="001C6A37">
        <w:rPr>
          <w:sz w:val="24"/>
          <w:szCs w:val="24"/>
        </w:rPr>
        <w:t xml:space="preserve"> 1.4.2 </w:t>
      </w:r>
      <w:r w:rsidR="00164C7D">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1C6A37" w:rsidRPr="001C6A37">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1C6A37">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1C6A37" w:rsidRPr="001C6A37">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1C6A37" w:rsidRPr="001C6A37">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1C6A37" w:rsidRPr="001C6A37">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1C6A37" w:rsidRPr="001C6A37">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1C6A37" w:rsidRPr="001C6A37">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1C6A37">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1C6A37">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1C6A37">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1C6A37">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1C6A37">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1C6A37">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1C6A37">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1C6A37" w:rsidRPr="001C6A37">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1C6A37" w:rsidRPr="001C6A37">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1C6A37" w:rsidRPr="001C6A37">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1C6A37" w:rsidRPr="001C6A37">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1C6A37" w:rsidRPr="001C6A37">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1C6A37" w:rsidRPr="001C6A37">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1C6A37" w:rsidRPr="001C6A37">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1C6A37" w:rsidRPr="001C6A37">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1C6A37" w:rsidRPr="001C6A37">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1C6A37" w:rsidRPr="001C6A37">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1C6A37" w:rsidRPr="001C6A37">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C6A37">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1C6A37">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1C6A37">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C6A37">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C6A37">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C6A37">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1C6A37">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1C6A37">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1C6A37">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1C6A37">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1C6A37">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1C6A37">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1C6A37">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1C6A37">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C6A37">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1C6A37" w:rsidRPr="001C6A37">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1C6A37" w:rsidRPr="001C6A37">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1C6A37" w:rsidRPr="001C6A37">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1C6A37" w:rsidRPr="001C6A37">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1C6A37">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1C6A37" w:rsidRPr="001C6A37">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1C6A37" w:rsidRPr="001C6A37">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1C6A37" w:rsidRPr="001C6A37">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1C6A37" w:rsidRPr="001C6A37">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1C6A37">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1C6A37">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1C6A37" w:rsidRPr="001C6A37">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1C6A37" w:rsidRPr="001C6A37">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1C6A37" w:rsidRPr="001C6A37">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1C6A37" w:rsidRPr="001C6A37">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1C6A37" w:rsidRPr="001C6A37">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40CC5">
        <w:rPr>
          <w:b/>
          <w:bCs w:val="0"/>
          <w:sz w:val="24"/>
          <w:szCs w:val="24"/>
          <w:u w:val="single"/>
        </w:rPr>
        <w:t>По Лоту №1:</w:t>
      </w:r>
      <w:r w:rsidR="00717F60" w:rsidRPr="00840CC5">
        <w:rPr>
          <w:bCs w:val="0"/>
          <w:sz w:val="24"/>
          <w:szCs w:val="24"/>
        </w:rPr>
        <w:t xml:space="preserve"> </w:t>
      </w:r>
      <w:r w:rsidR="00840CC5" w:rsidRPr="00840CC5">
        <w:rPr>
          <w:b/>
          <w:sz w:val="24"/>
          <w:szCs w:val="24"/>
        </w:rPr>
        <w:t>250 000,00</w:t>
      </w:r>
      <w:r w:rsidR="00840CC5" w:rsidRPr="00840CC5">
        <w:rPr>
          <w:sz w:val="24"/>
          <w:szCs w:val="24"/>
        </w:rPr>
        <w:t xml:space="preserve"> (Двести пятьдесят тысяч) рублей 00 копеек РФ, без учета НДС; НДС составляет </w:t>
      </w:r>
      <w:r w:rsidR="00840CC5" w:rsidRPr="00840CC5">
        <w:rPr>
          <w:b/>
          <w:sz w:val="24"/>
          <w:szCs w:val="24"/>
        </w:rPr>
        <w:t>45 000,00</w:t>
      </w:r>
      <w:r w:rsidR="00840CC5" w:rsidRPr="00840CC5">
        <w:rPr>
          <w:sz w:val="24"/>
          <w:szCs w:val="24"/>
        </w:rPr>
        <w:t xml:space="preserve"> (Сорок пять тысяч) рублей 00 копеек РФ; </w:t>
      </w:r>
      <w:r w:rsidR="00840CC5" w:rsidRPr="00840CC5">
        <w:rPr>
          <w:b/>
          <w:sz w:val="24"/>
          <w:szCs w:val="24"/>
        </w:rPr>
        <w:t>295 000,00</w:t>
      </w:r>
      <w:r w:rsidR="00840CC5" w:rsidRPr="00840CC5">
        <w:rPr>
          <w:sz w:val="24"/>
          <w:szCs w:val="24"/>
        </w:rPr>
        <w:t xml:space="preserve"> (Двести девяносто пять тысяч) рублей 00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1C6A37" w:rsidRPr="001C6A37">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1C6A37">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1C6A37">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1C6A37">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1C6A37">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1C6A37" w:rsidRPr="001C6A37">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1C6A37">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1C6A37" w:rsidRPr="001C6A37">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1C6A37">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1C6A37">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1C6A37">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1C6A37">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1C6A37">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1C6A37">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1C6A37" w:rsidRPr="001C6A37">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1C6A37">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1C6A37">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1C6A37">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1C6A37">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1C6A37" w:rsidRPr="001C6A37">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1C6A37">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1C6A37">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1C6A37" w:rsidRPr="001C6A37">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1C6A37" w:rsidRPr="001C6A37">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1C6A37" w:rsidRPr="001C6A37">
        <w:rPr>
          <w:bCs w:val="0"/>
          <w:sz w:val="24"/>
          <w:szCs w:val="24"/>
          <w:lang w:val="en-US"/>
        </w:rPr>
        <w:t>a</w:t>
      </w:r>
      <w:r w:rsidR="001C6A37" w:rsidRPr="001C6A37">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1C6A37" w:rsidRPr="001C6A37">
        <w:rPr>
          <w:bCs w:val="0"/>
          <w:sz w:val="24"/>
          <w:szCs w:val="24"/>
          <w:lang w:val="en-US"/>
        </w:rPr>
        <w:t>g</w:t>
      </w:r>
      <w:r w:rsidR="001C6A37" w:rsidRPr="001C6A37">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1C6A37" w:rsidRPr="001C6A37">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1C6A37">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1C6A37">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1C6A37">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1C6A37">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1C6A37" w:rsidRPr="001C6A37">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1C6A37">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1C6A37" w:rsidRPr="001C6A37">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1C6A37">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1C6A37">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1C6A37" w:rsidRPr="001C6A37">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4D08D9">
        <w:rPr>
          <w:b/>
          <w:bCs w:val="0"/>
          <w:sz w:val="24"/>
          <w:szCs w:val="24"/>
        </w:rPr>
        <w:t>0</w:t>
      </w:r>
      <w:r w:rsidR="000D228E" w:rsidRPr="003224DA">
        <w:rPr>
          <w:b/>
          <w:bCs w:val="0"/>
          <w:sz w:val="24"/>
          <w:szCs w:val="24"/>
        </w:rPr>
        <w:t>8</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2"/>
    </w:p>
    <w:p w:rsidR="00717F60" w:rsidRPr="003224DA"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337"/>
      <w:r w:rsidRPr="003224DA">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338"/>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339"/>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340"/>
      <w:r w:rsidRPr="00E71A48">
        <w:rPr>
          <w:szCs w:val="24"/>
        </w:rPr>
        <w:t>Общие положения</w:t>
      </w:r>
      <w:bookmarkStart w:id="426" w:name="_GoBack"/>
      <w:bookmarkEnd w:id="417"/>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1C6A37" w:rsidRPr="001C6A37">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1C6A37" w:rsidRPr="001C6A37">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1C6A37" w:rsidRPr="001C6A37">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1C6A37" w:rsidRPr="001C6A37">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1C6A37">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1C6A37">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1C6A37" w:rsidRPr="001C6A37">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1C6A37" w:rsidRPr="001C6A37">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1C6A37" w:rsidRPr="001C6A37">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1C6A37" w:rsidRPr="001C6A37">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1C6A37" w:rsidRPr="001C6A37">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1C6A37">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1C6A37" w:rsidRPr="001C6A37">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1C6A37">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1C6A37">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1C6A37">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1C6A37">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1C6A37">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1C6A37" w:rsidRPr="001C6A37">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1C6A37">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1C6A37">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C6A37">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1C6A37">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1C6A37">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1C6A37">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1C6A37">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1C6A37">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1C6A37">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1C6A37">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C6A37">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sidR="001C6A37">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1C6A37" w:rsidRPr="001C6A37">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1C6A37">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1C6A37">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1C6A37">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1C6A37">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1C6A37">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BBD" w:rsidRDefault="005B3BBD">
      <w:pPr>
        <w:spacing w:line="240" w:lineRule="auto"/>
      </w:pPr>
      <w:r>
        <w:separator/>
      </w:r>
    </w:p>
  </w:endnote>
  <w:endnote w:type="continuationSeparator" w:id="0">
    <w:p w:rsidR="005B3BBD" w:rsidRDefault="005B3B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4D08D9">
      <w:rPr>
        <w:noProof/>
        <w:sz w:val="18"/>
        <w:szCs w:val="18"/>
      </w:rPr>
      <w:t>26</w:t>
    </w:r>
    <w:r w:rsidRPr="00F044E6">
      <w:rPr>
        <w:sz w:val="18"/>
        <w:szCs w:val="18"/>
      </w:rPr>
      <w:fldChar w:fldCharType="end"/>
    </w:r>
  </w:p>
  <w:p w:rsidR="00164C7D" w:rsidRPr="00EE0539" w:rsidRDefault="00164C7D" w:rsidP="00F044E6">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44E6">
      <w:rPr>
        <w:sz w:val="18"/>
        <w:szCs w:val="18"/>
      </w:rPr>
      <w:t>Договора на оказание услуг по мойке грузового и легкового автотранспорта для нужд ПАО «МРСК Центра» (филиала «Воронежэнерго»)</w:t>
    </w:r>
  </w:p>
  <w:p w:rsidR="00164C7D" w:rsidRPr="00EE0539" w:rsidRDefault="00164C7D" w:rsidP="00F044E6">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BBD" w:rsidRDefault="005B3BBD">
      <w:pPr>
        <w:spacing w:line="240" w:lineRule="auto"/>
      </w:pPr>
      <w:r>
        <w:separator/>
      </w:r>
    </w:p>
  </w:footnote>
  <w:footnote w:type="continuationSeparator" w:id="0">
    <w:p w:rsidR="005B3BBD" w:rsidRDefault="005B3BBD">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49FA"/>
    <w:rsid w:val="00155DAF"/>
    <w:rsid w:val="00157A6B"/>
    <w:rsid w:val="0016246B"/>
    <w:rsid w:val="00162A8F"/>
    <w:rsid w:val="00164C7D"/>
    <w:rsid w:val="00166CFA"/>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C6A37"/>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08D9"/>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5E14"/>
    <w:rsid w:val="00566071"/>
    <w:rsid w:val="00570124"/>
    <w:rsid w:val="00572EA1"/>
    <w:rsid w:val="005818B2"/>
    <w:rsid w:val="00584DFA"/>
    <w:rsid w:val="005878D5"/>
    <w:rsid w:val="00595528"/>
    <w:rsid w:val="00596921"/>
    <w:rsid w:val="005A2CAE"/>
    <w:rsid w:val="005A3827"/>
    <w:rsid w:val="005A3F4B"/>
    <w:rsid w:val="005A708D"/>
    <w:rsid w:val="005B074F"/>
    <w:rsid w:val="005B3BBD"/>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431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6C3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54BD0-7474-4CBC-B6DA-5F4C7B582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76</Pages>
  <Words>21769</Words>
  <Characters>124089</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145567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86</cp:revision>
  <cp:lastPrinted>2016-01-22T06:21:00Z</cp:lastPrinted>
  <dcterms:created xsi:type="dcterms:W3CDTF">2016-01-13T12:36:00Z</dcterms:created>
  <dcterms:modified xsi:type="dcterms:W3CDTF">2016-01-22T06:26:00Z</dcterms:modified>
</cp:coreProperties>
</file>